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CEE" w:rsidRPr="00E93905" w:rsidRDefault="00D03CEE" w:rsidP="00D03CEE">
      <w:pPr>
        <w:jc w:val="center"/>
        <w:rPr>
          <w:rFonts w:ascii="Times New Roman" w:hAnsi="Times New Roman" w:cs="Times New Roman"/>
          <w:b/>
        </w:rPr>
      </w:pPr>
      <w:r w:rsidRPr="00E93905">
        <w:rPr>
          <w:rFonts w:ascii="Times New Roman" w:hAnsi="Times New Roman" w:cs="Times New Roman"/>
          <w:b/>
        </w:rPr>
        <w:t>ПОЯСНИТЕЛЬНАЯ ЗАПИСКА</w:t>
      </w:r>
    </w:p>
    <w:p w:rsidR="00D03CEE" w:rsidRDefault="00D03CEE" w:rsidP="00D03CEE">
      <w:pPr>
        <w:ind w:firstLine="709"/>
        <w:jc w:val="both"/>
        <w:rPr>
          <w:rFonts w:ascii="Times New Roman" w:hAnsi="Times New Roman" w:cs="Times New Roman"/>
          <w:b/>
          <w:i/>
        </w:rPr>
      </w:pPr>
      <w:r w:rsidRPr="0040017E">
        <w:rPr>
          <w:rFonts w:ascii="Times New Roman" w:hAnsi="Times New Roman" w:cs="Times New Roman"/>
          <w:b/>
          <w:i/>
        </w:rPr>
        <w:t xml:space="preserve">Данная программа по </w:t>
      </w:r>
      <w:r>
        <w:rPr>
          <w:rFonts w:ascii="Times New Roman" w:hAnsi="Times New Roman" w:cs="Times New Roman"/>
          <w:b/>
          <w:i/>
        </w:rPr>
        <w:t xml:space="preserve">информатике </w:t>
      </w:r>
      <w:r w:rsidRPr="0040017E">
        <w:rPr>
          <w:rFonts w:ascii="Times New Roman" w:hAnsi="Times New Roman" w:cs="Times New Roman"/>
          <w:b/>
          <w:i/>
        </w:rPr>
        <w:t xml:space="preserve"> разработана для </w:t>
      </w:r>
      <w:r>
        <w:rPr>
          <w:rFonts w:ascii="Times New Roman" w:hAnsi="Times New Roman" w:cs="Times New Roman"/>
          <w:b/>
          <w:i/>
        </w:rPr>
        <w:t xml:space="preserve">9 </w:t>
      </w:r>
      <w:r w:rsidRPr="0040017E">
        <w:rPr>
          <w:rFonts w:ascii="Times New Roman" w:hAnsi="Times New Roman" w:cs="Times New Roman"/>
          <w:b/>
          <w:i/>
        </w:rPr>
        <w:t>класса на основе:</w:t>
      </w:r>
    </w:p>
    <w:p w:rsidR="00395CE4" w:rsidRPr="00395CE4" w:rsidRDefault="00395CE4" w:rsidP="00395CE4">
      <w:pPr>
        <w:pStyle w:val="af4"/>
        <w:numPr>
          <w:ilvl w:val="0"/>
          <w:numId w:val="16"/>
        </w:numPr>
        <w:rPr>
          <w:rFonts w:ascii="Times New Roman" w:hAnsi="Times New Roman"/>
          <w:kern w:val="2"/>
          <w:sz w:val="24"/>
          <w:szCs w:val="24"/>
        </w:rPr>
      </w:pPr>
      <w:r w:rsidRPr="00395CE4">
        <w:rPr>
          <w:rFonts w:ascii="Times New Roman" w:hAnsi="Times New Roman"/>
          <w:kern w:val="2"/>
          <w:sz w:val="24"/>
          <w:szCs w:val="24"/>
        </w:rPr>
        <w:t xml:space="preserve">Федерального закона от 29.12.2012 № 273-ФЗ «Об образовании в Российской Федерации»; </w:t>
      </w:r>
    </w:p>
    <w:p w:rsidR="00395CE4" w:rsidRPr="00395CE4" w:rsidRDefault="00395CE4" w:rsidP="00395CE4">
      <w:pPr>
        <w:pStyle w:val="af4"/>
        <w:ind w:left="1069"/>
        <w:rPr>
          <w:rFonts w:ascii="Times New Roman" w:hAnsi="Times New Roman"/>
          <w:kern w:val="2"/>
          <w:sz w:val="24"/>
          <w:szCs w:val="24"/>
        </w:rPr>
      </w:pPr>
      <w:r w:rsidRPr="00395CE4">
        <w:rPr>
          <w:rFonts w:ascii="Times New Roman" w:hAnsi="Times New Roman"/>
          <w:kern w:val="2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</w:t>
      </w:r>
      <w:proofErr w:type="spellStart"/>
      <w:r w:rsidRPr="00395CE4">
        <w:rPr>
          <w:rFonts w:ascii="Times New Roman" w:hAnsi="Times New Roman"/>
          <w:kern w:val="2"/>
          <w:sz w:val="24"/>
          <w:szCs w:val="24"/>
        </w:rPr>
        <w:t>Минобрнауки</w:t>
      </w:r>
      <w:proofErr w:type="spellEnd"/>
      <w:r w:rsidRPr="00395CE4">
        <w:rPr>
          <w:rFonts w:ascii="Times New Roman" w:hAnsi="Times New Roman"/>
          <w:kern w:val="2"/>
          <w:sz w:val="24"/>
          <w:szCs w:val="24"/>
        </w:rPr>
        <w:t xml:space="preserve">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395CE4" w:rsidRPr="00395CE4" w:rsidRDefault="00395CE4" w:rsidP="00395CE4">
      <w:pPr>
        <w:pStyle w:val="af4"/>
        <w:ind w:left="1069"/>
        <w:rPr>
          <w:rFonts w:ascii="Times New Roman" w:hAnsi="Times New Roman"/>
          <w:kern w:val="2"/>
          <w:sz w:val="24"/>
          <w:szCs w:val="24"/>
        </w:rPr>
      </w:pPr>
      <w:r w:rsidRPr="00395CE4">
        <w:rPr>
          <w:rFonts w:ascii="Times New Roman" w:hAnsi="Times New Roman"/>
          <w:kern w:val="2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</w:t>
      </w:r>
      <w:proofErr w:type="gramStart"/>
      <w:r w:rsidRPr="00395CE4">
        <w:rPr>
          <w:rFonts w:ascii="Times New Roman" w:hAnsi="Times New Roman"/>
          <w:kern w:val="2"/>
          <w:sz w:val="24"/>
          <w:szCs w:val="24"/>
        </w:rPr>
        <w:t>ПР</w:t>
      </w:r>
      <w:proofErr w:type="gramEnd"/>
      <w:r w:rsidRPr="00395CE4">
        <w:rPr>
          <w:rFonts w:ascii="Times New Roman" w:hAnsi="Times New Roman"/>
          <w:kern w:val="2"/>
          <w:sz w:val="24"/>
          <w:szCs w:val="24"/>
        </w:rPr>
        <w:t xml:space="preserve"> от 29.05.2015) ; </w:t>
      </w:r>
    </w:p>
    <w:p w:rsidR="00395CE4" w:rsidRPr="00395CE4" w:rsidRDefault="00395CE4" w:rsidP="00395CE4">
      <w:pPr>
        <w:pStyle w:val="af4"/>
        <w:ind w:left="1069"/>
        <w:rPr>
          <w:rFonts w:ascii="Times New Roman" w:hAnsi="Times New Roman"/>
          <w:kern w:val="2"/>
          <w:sz w:val="24"/>
          <w:szCs w:val="24"/>
        </w:rPr>
      </w:pPr>
      <w:r w:rsidRPr="00395CE4">
        <w:rPr>
          <w:rFonts w:ascii="Times New Roman" w:hAnsi="Times New Roman"/>
          <w:kern w:val="2"/>
          <w:sz w:val="24"/>
          <w:szCs w:val="24"/>
        </w:rPr>
        <w:t>5. Учебного плана МКОУ ТСШ-И на 2020-2021 учебный го</w:t>
      </w:r>
      <w:proofErr w:type="gramStart"/>
      <w:r w:rsidRPr="00395CE4">
        <w:rPr>
          <w:rFonts w:ascii="Times New Roman" w:hAnsi="Times New Roman"/>
          <w:kern w:val="2"/>
          <w:sz w:val="24"/>
          <w:szCs w:val="24"/>
        </w:rPr>
        <w:t>д(</w:t>
      </w:r>
      <w:proofErr w:type="gramEnd"/>
      <w:r w:rsidRPr="00395CE4">
        <w:rPr>
          <w:rFonts w:ascii="Times New Roman" w:hAnsi="Times New Roman"/>
          <w:kern w:val="2"/>
          <w:sz w:val="24"/>
          <w:szCs w:val="24"/>
        </w:rPr>
        <w:t>Протокол №27 от 29.05.2020);</w:t>
      </w:r>
    </w:p>
    <w:p w:rsidR="00395CE4" w:rsidRPr="00395CE4" w:rsidRDefault="00395CE4" w:rsidP="00395CE4">
      <w:pPr>
        <w:pStyle w:val="af4"/>
        <w:ind w:left="1069"/>
        <w:rPr>
          <w:rFonts w:ascii="Times New Roman" w:hAnsi="Times New Roman"/>
          <w:kern w:val="2"/>
          <w:sz w:val="24"/>
          <w:szCs w:val="24"/>
        </w:rPr>
      </w:pPr>
      <w:r w:rsidRPr="00395CE4">
        <w:rPr>
          <w:rFonts w:ascii="Times New Roman" w:hAnsi="Times New Roman"/>
          <w:kern w:val="2"/>
          <w:sz w:val="24"/>
          <w:szCs w:val="24"/>
        </w:rPr>
        <w:t>6. Положения о рабочей программе учебного предмета МКОУ ТСШ-И</w:t>
      </w:r>
      <w:proofErr w:type="gramStart"/>
      <w:r w:rsidRPr="00395CE4">
        <w:rPr>
          <w:rFonts w:ascii="Times New Roman" w:hAnsi="Times New Roman"/>
          <w:kern w:val="2"/>
          <w:sz w:val="24"/>
          <w:szCs w:val="24"/>
        </w:rPr>
        <w:t>.(</w:t>
      </w:r>
      <w:proofErr w:type="gramEnd"/>
      <w:r w:rsidRPr="00395CE4">
        <w:rPr>
          <w:rFonts w:ascii="Times New Roman" w:hAnsi="Times New Roman"/>
          <w:kern w:val="2"/>
          <w:sz w:val="24"/>
          <w:szCs w:val="24"/>
        </w:rPr>
        <w:t xml:space="preserve"> Приказ №53-ПР от 08.04.2015 г.); </w:t>
      </w:r>
    </w:p>
    <w:p w:rsidR="00395CE4" w:rsidRPr="00395CE4" w:rsidRDefault="00395CE4" w:rsidP="00395CE4">
      <w:pPr>
        <w:pStyle w:val="af4"/>
        <w:ind w:left="1069"/>
        <w:rPr>
          <w:rFonts w:ascii="Times New Roman" w:hAnsi="Times New Roman"/>
          <w:kern w:val="2"/>
          <w:sz w:val="24"/>
          <w:szCs w:val="24"/>
        </w:rPr>
      </w:pPr>
      <w:r w:rsidRPr="00395CE4">
        <w:rPr>
          <w:rFonts w:ascii="Times New Roman" w:hAnsi="Times New Roman"/>
          <w:kern w:val="2"/>
          <w:sz w:val="24"/>
          <w:szCs w:val="24"/>
        </w:rPr>
        <w:t xml:space="preserve">7. Учебника «Информатика».9 класс / Н.Д. </w:t>
      </w:r>
      <w:proofErr w:type="spellStart"/>
      <w:r w:rsidRPr="00395CE4">
        <w:rPr>
          <w:rFonts w:ascii="Times New Roman" w:hAnsi="Times New Roman"/>
          <w:kern w:val="2"/>
          <w:sz w:val="24"/>
          <w:szCs w:val="24"/>
        </w:rPr>
        <w:t>Угринович</w:t>
      </w:r>
      <w:proofErr w:type="spellEnd"/>
      <w:r w:rsidRPr="00395CE4">
        <w:rPr>
          <w:rFonts w:ascii="Times New Roman" w:hAnsi="Times New Roman"/>
          <w:kern w:val="2"/>
          <w:sz w:val="24"/>
          <w:szCs w:val="24"/>
        </w:rPr>
        <w:t>. – 2-е изд., – М.: БИНОМ. Лаборатория знаний, 2018 г.</w:t>
      </w:r>
    </w:p>
    <w:p w:rsidR="00395CE4" w:rsidRDefault="00395CE4" w:rsidP="00D03CEE">
      <w:pPr>
        <w:pStyle w:val="af4"/>
        <w:ind w:left="1069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D03CEE" w:rsidRDefault="00D03CEE" w:rsidP="00D03CEE">
      <w:pPr>
        <w:pStyle w:val="af4"/>
        <w:ind w:left="1069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Целью изучения предмета является</w:t>
      </w:r>
      <w:r w:rsidRPr="0053452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9390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применение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:</w:t>
      </w:r>
    </w:p>
    <w:p w:rsidR="00D03CEE" w:rsidRPr="00D03CEE" w:rsidRDefault="00D03CEE" w:rsidP="00D03CEE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3CEE">
        <w:rPr>
          <w:rFonts w:ascii="Times New Roman" w:hAnsi="Times New Roman" w:cs="Times New Roman"/>
          <w:b/>
          <w:bCs/>
          <w:sz w:val="24"/>
          <w:szCs w:val="24"/>
        </w:rPr>
        <w:t>освоение системы базовых знаний</w:t>
      </w:r>
      <w:r w:rsidRPr="00D03CEE">
        <w:rPr>
          <w:rFonts w:ascii="Times New Roman" w:hAnsi="Times New Roman" w:cs="Times New Roman"/>
          <w:sz w:val="24"/>
          <w:szCs w:val="24"/>
        </w:rPr>
        <w:t xml:space="preserve">, составляющих основу научных представлений об информации, информационных процессах, системах, технологиях и моделях; </w:t>
      </w:r>
    </w:p>
    <w:p w:rsidR="00D03CEE" w:rsidRPr="00D03CEE" w:rsidRDefault="00D03CEE" w:rsidP="00D03CEE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3CEE">
        <w:rPr>
          <w:rFonts w:ascii="Times New Roman" w:hAnsi="Times New Roman" w:cs="Times New Roman"/>
          <w:b/>
          <w:bCs/>
          <w:sz w:val="24"/>
          <w:szCs w:val="24"/>
        </w:rPr>
        <w:t>овладение умениями</w:t>
      </w:r>
      <w:r w:rsidRPr="00D03CEE">
        <w:rPr>
          <w:rFonts w:ascii="Times New Roman" w:hAnsi="Times New Roman" w:cs="Times New Roman"/>
          <w:sz w:val="24"/>
          <w:szCs w:val="24"/>
        </w:rPr>
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 </w:t>
      </w:r>
    </w:p>
    <w:p w:rsidR="00D03CEE" w:rsidRPr="00D03CEE" w:rsidRDefault="00D03CEE" w:rsidP="00D03CEE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3CEE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r w:rsidRPr="00D03CEE">
        <w:rPr>
          <w:rFonts w:ascii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 средствами ИКТ;</w:t>
      </w:r>
    </w:p>
    <w:p w:rsidR="00D03CEE" w:rsidRPr="00D03CEE" w:rsidRDefault="00D03CEE" w:rsidP="00D03CEE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3CEE">
        <w:rPr>
          <w:rFonts w:ascii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D03CEE">
        <w:rPr>
          <w:rFonts w:ascii="Times New Roman" w:hAnsi="Times New Roman" w:cs="Times New Roman"/>
          <w:sz w:val="24"/>
          <w:szCs w:val="24"/>
        </w:rPr>
        <w:t xml:space="preserve">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D03CEE" w:rsidRPr="00D03CEE" w:rsidRDefault="00D03CEE" w:rsidP="00D03CEE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3CEE">
        <w:rPr>
          <w:rFonts w:ascii="Times New Roman" w:hAnsi="Times New Roman" w:cs="Times New Roman"/>
          <w:b/>
          <w:bCs/>
          <w:sz w:val="24"/>
          <w:szCs w:val="24"/>
        </w:rPr>
        <w:t xml:space="preserve">выработка навыков </w:t>
      </w:r>
      <w:r w:rsidRPr="00D03CEE">
        <w:rPr>
          <w:rFonts w:ascii="Times New Roman" w:hAnsi="Times New Roman" w:cs="Times New Roman"/>
          <w:sz w:val="24"/>
          <w:szCs w:val="24"/>
        </w:rPr>
        <w:t xml:space="preserve">применения средств ИКТ в повседневной жизни, при выполнении индивидуальных и коллективных проектов, в  учебной деятельности, при дальнейшем освоении профессий, востребованных на рынке труда. </w:t>
      </w:r>
    </w:p>
    <w:p w:rsidR="00D03CEE" w:rsidRPr="00D44714" w:rsidRDefault="00D03CEE" w:rsidP="00702F87">
      <w:pPr>
        <w:tabs>
          <w:tab w:val="left" w:pos="28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D44714">
        <w:rPr>
          <w:rFonts w:ascii="Times New Roman" w:eastAsia="Times New Roman" w:hAnsi="Times New Roman" w:cs="Times New Roman"/>
          <w:b/>
        </w:rPr>
        <w:t>Задачи изучения курса информатики:</w:t>
      </w:r>
    </w:p>
    <w:p w:rsidR="00702F87" w:rsidRPr="00702F87" w:rsidRDefault="00702F87" w:rsidP="00702F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702F87">
        <w:rPr>
          <w:rFonts w:ascii="Times New Roman" w:hAnsi="Times New Roman" w:cs="Times New Roman"/>
          <w:sz w:val="24"/>
          <w:szCs w:val="24"/>
        </w:rPr>
        <w:t>акрепление умений разделять процессы на этапы, звенья,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F87">
        <w:rPr>
          <w:rFonts w:ascii="Times New Roman" w:hAnsi="Times New Roman" w:cs="Times New Roman"/>
          <w:sz w:val="24"/>
          <w:szCs w:val="24"/>
        </w:rPr>
        <w:t>выделять характерные причинно-следственные связи, определять структуру объекта познания, значимые функциональные связи и отношения между частями целого,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F87">
        <w:rPr>
          <w:rFonts w:ascii="Times New Roman" w:hAnsi="Times New Roman" w:cs="Times New Roman"/>
          <w:sz w:val="24"/>
          <w:szCs w:val="24"/>
        </w:rPr>
        <w:t>сравнивать, сопоставлять, классифицировать, ранжировать объекты по одному или нескольким предложенным основаниям, критериям, осуществлять поиск информации.</w:t>
      </w:r>
    </w:p>
    <w:p w:rsidR="00702F87" w:rsidRPr="00E93905" w:rsidRDefault="00702F87" w:rsidP="00702F87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Место предмета в учебном плане.</w:t>
      </w:r>
    </w:p>
    <w:p w:rsidR="00D03CEE" w:rsidRDefault="00702F87" w:rsidP="00702F87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kern w:val="2"/>
        </w:rPr>
      </w:pPr>
      <w:r w:rsidRPr="00E93905">
        <w:rPr>
          <w:rFonts w:ascii="Times New Roman" w:hAnsi="Times New Roman"/>
          <w:sz w:val="24"/>
          <w:szCs w:val="24"/>
        </w:rPr>
        <w:t>Согласно учебному пл</w:t>
      </w:r>
      <w:r>
        <w:rPr>
          <w:rFonts w:ascii="Times New Roman" w:hAnsi="Times New Roman"/>
          <w:sz w:val="24"/>
          <w:szCs w:val="24"/>
        </w:rPr>
        <w:t>ану школы на изучение информатики в 9</w:t>
      </w:r>
      <w:r w:rsidRPr="00E93905">
        <w:rPr>
          <w:rFonts w:ascii="Times New Roman" w:hAnsi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/>
          <w:sz w:val="24"/>
          <w:szCs w:val="24"/>
        </w:rPr>
        <w:t xml:space="preserve">66 </w:t>
      </w:r>
      <w:r w:rsidRPr="00E93905">
        <w:rPr>
          <w:rFonts w:ascii="Times New Roman" w:hAnsi="Times New Roman"/>
          <w:sz w:val="24"/>
          <w:szCs w:val="24"/>
        </w:rPr>
        <w:t>часов</w:t>
      </w:r>
      <w:r>
        <w:rPr>
          <w:rFonts w:ascii="Times New Roman" w:hAnsi="Times New Roman"/>
          <w:sz w:val="24"/>
          <w:szCs w:val="24"/>
        </w:rPr>
        <w:t xml:space="preserve"> по 2 часу в неделю</w:t>
      </w:r>
    </w:p>
    <w:p w:rsidR="00702F87" w:rsidRPr="0053173F" w:rsidRDefault="00702F87" w:rsidP="00702F87">
      <w:pPr>
        <w:ind w:left="1072"/>
        <w:jc w:val="center"/>
        <w:rPr>
          <w:rFonts w:ascii="Times New Roman" w:eastAsia="Times New Roman" w:hAnsi="Times New Roman" w:cs="Times New Roman"/>
        </w:rPr>
      </w:pPr>
      <w:r w:rsidRPr="0053173F">
        <w:rPr>
          <w:rFonts w:ascii="Times New Roman" w:eastAsia="Times New Roman" w:hAnsi="Times New Roman" w:cs="Times New Roman"/>
          <w:b/>
        </w:rPr>
        <w:t>Планируемые результаты освоения курса</w:t>
      </w:r>
    </w:p>
    <w:p w:rsidR="00702F87" w:rsidRPr="004139AC" w:rsidRDefault="00702F87" w:rsidP="00702F8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39AC">
        <w:rPr>
          <w:rFonts w:ascii="Times New Roman" w:hAnsi="Times New Roman" w:cs="Times New Roman"/>
          <w:b/>
          <w:sz w:val="28"/>
          <w:szCs w:val="28"/>
          <w:u w:val="single"/>
        </w:rPr>
        <w:t>знать/понимать</w:t>
      </w:r>
    </w:p>
    <w:p w:rsidR="00702F87" w:rsidRPr="004139AC" w:rsidRDefault="00702F87" w:rsidP="00702F87">
      <w:pPr>
        <w:widowControl w:val="0"/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139AC">
        <w:rPr>
          <w:rFonts w:ascii="Times New Roman" w:hAnsi="Times New Roman" w:cs="Times New Roman"/>
          <w:sz w:val="28"/>
          <w:szCs w:val="28"/>
        </w:rPr>
        <w:t xml:space="preserve">основные свойства алгоритма, типы алгоритмических конструкций: следование, ветвление, цикл; понятие вспомогательного алгоритма; </w:t>
      </w:r>
    </w:p>
    <w:p w:rsidR="00702F87" w:rsidRPr="004139AC" w:rsidRDefault="00702F87" w:rsidP="00702F87">
      <w:pPr>
        <w:widowControl w:val="0"/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139AC">
        <w:rPr>
          <w:rFonts w:ascii="Times New Roman" w:hAnsi="Times New Roman" w:cs="Times New Roman"/>
          <w:sz w:val="28"/>
          <w:szCs w:val="28"/>
        </w:rPr>
        <w:t>программный принцип работы компьютера;</w:t>
      </w:r>
    </w:p>
    <w:p w:rsidR="00702F87" w:rsidRPr="004139AC" w:rsidRDefault="00702F87" w:rsidP="00702F87">
      <w:pPr>
        <w:widowControl w:val="0"/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139AC">
        <w:rPr>
          <w:rFonts w:ascii="Times New Roman" w:hAnsi="Times New Roman" w:cs="Times New Roman"/>
          <w:sz w:val="28"/>
          <w:szCs w:val="28"/>
        </w:rPr>
        <w:t xml:space="preserve">назначение и функции используемых информационных и коммуникационных технологий; </w:t>
      </w:r>
    </w:p>
    <w:p w:rsidR="00702F87" w:rsidRPr="004139AC" w:rsidRDefault="00702F87" w:rsidP="00702F87">
      <w:p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39AC">
        <w:rPr>
          <w:rFonts w:ascii="Times New Roman" w:hAnsi="Times New Roman" w:cs="Times New Roman"/>
          <w:b/>
          <w:sz w:val="28"/>
          <w:szCs w:val="28"/>
          <w:u w:val="single"/>
        </w:rPr>
        <w:t>уметь</w:t>
      </w:r>
    </w:p>
    <w:p w:rsidR="00702F87" w:rsidRPr="004139AC" w:rsidRDefault="00702F87" w:rsidP="00702F87">
      <w:pPr>
        <w:widowControl w:val="0"/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139AC">
        <w:rPr>
          <w:rFonts w:ascii="Times New Roman" w:hAnsi="Times New Roman" w:cs="Times New Roman"/>
          <w:sz w:val="28"/>
          <w:szCs w:val="28"/>
        </w:rPr>
        <w:lastRenderedPageBreak/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702F87" w:rsidRPr="004139AC" w:rsidRDefault="00702F87" w:rsidP="00702F87">
      <w:p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139AC">
        <w:rPr>
          <w:rFonts w:ascii="Times New Roman" w:hAnsi="Times New Roman" w:cs="Times New Roman"/>
          <w:sz w:val="28"/>
          <w:szCs w:val="28"/>
        </w:rPr>
        <w:t>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– в практических задачах), переходить от одного представления данных к другому;</w:t>
      </w:r>
    </w:p>
    <w:p w:rsidR="00702F87" w:rsidRPr="004139AC" w:rsidRDefault="00702F87" w:rsidP="00702F87">
      <w:p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139AC">
        <w:rPr>
          <w:rFonts w:ascii="Times New Roman" w:hAnsi="Times New Roman" w:cs="Times New Roman"/>
          <w:sz w:val="28"/>
          <w:szCs w:val="28"/>
        </w:rPr>
        <w:t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</w:r>
    </w:p>
    <w:p w:rsidR="00702F87" w:rsidRPr="004139AC" w:rsidRDefault="00702F87" w:rsidP="00702F87">
      <w:p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139AC">
        <w:rPr>
          <w:rFonts w:ascii="Times New Roman" w:hAnsi="Times New Roman" w:cs="Times New Roman"/>
          <w:sz w:val="28"/>
          <w:szCs w:val="28"/>
        </w:rPr>
        <w:t>создавать записи в базе данных;</w:t>
      </w:r>
    </w:p>
    <w:p w:rsidR="00702F87" w:rsidRPr="004139AC" w:rsidRDefault="00702F87" w:rsidP="00702F87">
      <w:pPr>
        <w:widowControl w:val="0"/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139AC">
        <w:rPr>
          <w:rFonts w:ascii="Times New Roman" w:hAnsi="Times New Roman" w:cs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139A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139AC">
        <w:rPr>
          <w:rFonts w:ascii="Times New Roman" w:hAnsi="Times New Roman" w:cs="Times New Roman"/>
          <w:sz w:val="28"/>
          <w:szCs w:val="28"/>
        </w:rPr>
        <w:t>:</w:t>
      </w:r>
    </w:p>
    <w:p w:rsidR="00702F87" w:rsidRPr="004139AC" w:rsidRDefault="00702F87" w:rsidP="00702F87">
      <w:pPr>
        <w:widowControl w:val="0"/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139AC">
        <w:rPr>
          <w:rFonts w:ascii="Times New Roman" w:hAnsi="Times New Roman" w:cs="Times New Roman"/>
          <w:sz w:val="28"/>
          <w:szCs w:val="28"/>
        </w:rPr>
        <w:t xml:space="preserve">создания простейших моделей объектов и процессов в виде изображений и чертежей, динамических (электронных) таблиц, программ (в том числе – в форме блок-схем); </w:t>
      </w:r>
    </w:p>
    <w:p w:rsidR="00702F87" w:rsidRPr="004139AC" w:rsidRDefault="00702F87" w:rsidP="00702F87">
      <w:pPr>
        <w:widowControl w:val="0"/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139AC">
        <w:rPr>
          <w:rFonts w:ascii="Times New Roman" w:hAnsi="Times New Roman" w:cs="Times New Roman"/>
          <w:sz w:val="28"/>
          <w:szCs w:val="28"/>
        </w:rPr>
        <w:t>проведения компьютерных экспериментов с использованием готовых моделей объектов и процессов;</w:t>
      </w:r>
    </w:p>
    <w:p w:rsidR="00702F87" w:rsidRPr="004139AC" w:rsidRDefault="00702F87" w:rsidP="00702F87">
      <w:pPr>
        <w:widowControl w:val="0"/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139AC">
        <w:rPr>
          <w:rFonts w:ascii="Times New Roman" w:hAnsi="Times New Roman" w:cs="Times New Roman"/>
          <w:sz w:val="28"/>
          <w:szCs w:val="28"/>
        </w:rPr>
        <w:t>создания информационных объектов, в том числе для оформления результатов учебной работы;</w:t>
      </w:r>
    </w:p>
    <w:p w:rsidR="00702F87" w:rsidRPr="004139AC" w:rsidRDefault="00702F87" w:rsidP="00702F87">
      <w:pPr>
        <w:widowControl w:val="0"/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139AC">
        <w:rPr>
          <w:rFonts w:ascii="Times New Roman" w:hAnsi="Times New Roman" w:cs="Times New Roman"/>
          <w:sz w:val="28"/>
          <w:szCs w:val="28"/>
        </w:rPr>
        <w:t>организации индивидуального информационного пространства, создания личных коллекций информационных объектов;</w:t>
      </w:r>
    </w:p>
    <w:p w:rsidR="00702F87" w:rsidRPr="004139AC" w:rsidRDefault="00702F87" w:rsidP="00702F87">
      <w:pPr>
        <w:widowControl w:val="0"/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139A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  </w:t>
      </w:r>
    </w:p>
    <w:p w:rsidR="00702F87" w:rsidRPr="0053173F" w:rsidRDefault="00702F87" w:rsidP="00112C3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53173F">
        <w:rPr>
          <w:rFonts w:ascii="Times New Roman" w:hAnsi="Times New Roman"/>
          <w:b/>
        </w:rPr>
        <w:t>Содержание курса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  <w:rPr>
          <w:b/>
        </w:rPr>
      </w:pPr>
      <w:r w:rsidRPr="00112C33">
        <w:rPr>
          <w:b/>
        </w:rPr>
        <w:t xml:space="preserve">Кодирование и обработка графической </w:t>
      </w:r>
      <w:r w:rsidR="00206BE7">
        <w:rPr>
          <w:b/>
        </w:rPr>
        <w:t>и мультимедийной информации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>Кодирование графической информации. Пространственная дискретизация. Растровые изображения на экране монитора. Палитры цветов в системах цветопередачи RGB, CMYK и HSB. Растровая и векторная графика. Интерфейс и основные возможности графических редакторов. Инструменты рисования растровых графических редакторов. Работа с объектами в векторных графических редакторах. Редактирование изображений и рисунков. Растровая и векторная анимация.  Кодирование и обработка звуковой информации. Цифровое фото и  видео.</w:t>
      </w:r>
    </w:p>
    <w:p w:rsidR="00702F87" w:rsidRPr="00112C33" w:rsidRDefault="00702F87" w:rsidP="00112C33">
      <w:pPr>
        <w:pStyle w:val="3"/>
        <w:spacing w:after="0"/>
        <w:ind w:firstLine="709"/>
        <w:jc w:val="both"/>
        <w:rPr>
          <w:i/>
          <w:sz w:val="24"/>
          <w:szCs w:val="24"/>
          <w:u w:val="single"/>
        </w:rPr>
      </w:pPr>
      <w:r w:rsidRPr="00112C33">
        <w:rPr>
          <w:i/>
          <w:sz w:val="24"/>
          <w:szCs w:val="24"/>
          <w:u w:val="single"/>
        </w:rPr>
        <w:t>Практические работы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Кодирование графической информации. Сканирование изображений.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Анимация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 xml:space="preserve"> Кодирование, запись  и обработка звуковой информации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 xml:space="preserve"> Захват цифрового фото и создание слайд-шоу</w:t>
      </w:r>
    </w:p>
    <w:p w:rsidR="00702F87" w:rsidRPr="00112C33" w:rsidRDefault="00702F87" w:rsidP="00112C33">
      <w:pPr>
        <w:pStyle w:val="3"/>
        <w:spacing w:after="0"/>
        <w:ind w:firstLine="709"/>
        <w:jc w:val="both"/>
        <w:rPr>
          <w:sz w:val="24"/>
          <w:szCs w:val="24"/>
        </w:rPr>
      </w:pPr>
      <w:r w:rsidRPr="00112C33">
        <w:rPr>
          <w:sz w:val="24"/>
          <w:szCs w:val="24"/>
        </w:rPr>
        <w:t>Захват и редактирование цифрового видео с использованием системы нелинейного видеомонтажа.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rPr>
          <w:b/>
        </w:rPr>
        <w:t>Кодирование и обработка текстовой информации</w:t>
      </w:r>
      <w:r w:rsidRPr="00112C33">
        <w:rPr>
          <w:b/>
        </w:rPr>
        <w:tab/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 xml:space="preserve">Кодирование текстовой информации. Создание документов в текстовых редакторах. </w:t>
      </w:r>
      <w:r w:rsidRPr="00112C33">
        <w:tab/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  <w:rPr>
          <w:i/>
        </w:rPr>
      </w:pPr>
      <w:r w:rsidRPr="00112C33">
        <w:t xml:space="preserve">Ввод и редактирование документа. Форматирование документа. </w:t>
      </w:r>
      <w:r w:rsidRPr="00112C33">
        <w:rPr>
          <w:rStyle w:val="ac"/>
          <w:b w:val="0"/>
        </w:rPr>
        <w:t>Создание текста посредством квалифицированного клавиатурного письма с использованием базовых средств текстовых редакторов. Работа с фрагментами текста. Страница. Абзацы, ссылки, заголовки, оглавления. Выделение изменений. Проверка правописания, словари. Включение в те</w:t>
      </w:r>
      <w:proofErr w:type="gramStart"/>
      <w:r w:rsidRPr="00112C33">
        <w:rPr>
          <w:rStyle w:val="ac"/>
          <w:b w:val="0"/>
        </w:rPr>
        <w:t>кст сп</w:t>
      </w:r>
      <w:proofErr w:type="gramEnd"/>
      <w:r w:rsidRPr="00112C33">
        <w:rPr>
          <w:rStyle w:val="ac"/>
          <w:b w:val="0"/>
        </w:rPr>
        <w:t xml:space="preserve">исков, таблиц, изображений, диаграмм, формул. </w:t>
      </w:r>
      <w:r w:rsidRPr="00112C33">
        <w:t>Сохранение и п</w:t>
      </w:r>
      <w:r w:rsidRPr="00112C33">
        <w:rPr>
          <w:rStyle w:val="ac"/>
        </w:rPr>
        <w:t>е</w:t>
      </w:r>
      <w:r w:rsidRPr="00112C33">
        <w:rPr>
          <w:rStyle w:val="ac"/>
          <w:b w:val="0"/>
        </w:rPr>
        <w:t>чать текста. Планирование работы над текстом. Примеры деловой переписки, учебной публикации (доклад, реферат).</w:t>
      </w:r>
      <w:r w:rsidRPr="00112C33">
        <w:t xml:space="preserve"> Компьютерные словари и системы машинного перевода текстов. Системы оптического распознавания документов. </w:t>
      </w:r>
    </w:p>
    <w:p w:rsidR="00702F87" w:rsidRPr="00112C33" w:rsidRDefault="00702F87" w:rsidP="00112C33">
      <w:pPr>
        <w:pStyle w:val="aa"/>
        <w:tabs>
          <w:tab w:val="clear" w:pos="360"/>
        </w:tabs>
        <w:ind w:left="0" w:firstLine="709"/>
        <w:jc w:val="both"/>
        <w:rPr>
          <w:i/>
          <w:u w:val="single"/>
        </w:rPr>
      </w:pPr>
      <w:r w:rsidRPr="00112C33">
        <w:rPr>
          <w:i/>
          <w:u w:val="single"/>
        </w:rPr>
        <w:lastRenderedPageBreak/>
        <w:t>Практические работы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Кодирование текстовой информации. Сканирование текста, использование программ распознавания.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Вставка в документ формул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Форматирование символов и абзацев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Создание и форматирование списков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 xml:space="preserve"> Вставка в документ таблицы, ее форматирование и заполнение данными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 xml:space="preserve"> Перевод текста с помощью компьютерного словаря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>Сканирование и распознавание «бумажного» текстового документа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rPr>
          <w:b/>
        </w:rPr>
        <w:t>Кодирование и обработка числовой информации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>Кодирование числовой информации. Представление числовой информации с помощью систем счисления. Арифметические операции в позиционных системах счисления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>Двоичное кодирование чисел в компьютере. Электронные таблицы. Основные параметры электронных таблиц. Основные типы и форматы данных. Ввод данных в готовую таблицу, изменение данных, переход к графическому представлению. Ввод математических формул и вычисление по ним, представление формульной зависимости на графике</w:t>
      </w:r>
      <w:r w:rsidRPr="00112C33">
        <w:rPr>
          <w:rStyle w:val="ab"/>
        </w:rPr>
        <w:t xml:space="preserve">. </w:t>
      </w:r>
      <w:r w:rsidRPr="00112C33">
        <w:t xml:space="preserve">Относительные, абсолютные и смешанные ссылки. Встроенные функции. Построение диаграмм и графиков. Базы данных в электронных таблицах. Представление базы данных в виде таблицы и формы. Сортировка и поиск данных в электронных таблицах. </w:t>
      </w:r>
    </w:p>
    <w:p w:rsidR="00702F87" w:rsidRPr="00112C33" w:rsidRDefault="00702F87" w:rsidP="00112C33">
      <w:pPr>
        <w:pStyle w:val="aa"/>
        <w:tabs>
          <w:tab w:val="clear" w:pos="360"/>
        </w:tabs>
        <w:ind w:left="0" w:firstLine="709"/>
        <w:jc w:val="both"/>
        <w:rPr>
          <w:b/>
        </w:rPr>
      </w:pPr>
      <w:r w:rsidRPr="00112C33">
        <w:t>Поиск данных в готовой базе. Создание записей в базе данных.</w:t>
      </w:r>
    </w:p>
    <w:p w:rsidR="00702F87" w:rsidRPr="00112C33" w:rsidRDefault="00702F87" w:rsidP="00112C33">
      <w:pPr>
        <w:pStyle w:val="3"/>
        <w:spacing w:after="0"/>
        <w:ind w:firstLine="709"/>
        <w:jc w:val="both"/>
        <w:rPr>
          <w:i/>
          <w:sz w:val="24"/>
          <w:szCs w:val="24"/>
          <w:u w:val="single"/>
        </w:rPr>
      </w:pPr>
      <w:r w:rsidRPr="00112C33">
        <w:rPr>
          <w:i/>
          <w:sz w:val="24"/>
          <w:szCs w:val="24"/>
          <w:u w:val="single"/>
        </w:rPr>
        <w:t>Практические работы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Перевод чисел из одной системы счисления в другую с помощью калькулятора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Относительные, абсолютные и смешанные ссылки в электронных таблицах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Создание таблиц значений функций в электронных таблицах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Построение диаграмм различных типов</w:t>
      </w:r>
    </w:p>
    <w:p w:rsidR="00702F87" w:rsidRPr="00112C33" w:rsidRDefault="00702F87" w:rsidP="00112C33">
      <w:pPr>
        <w:pStyle w:val="a8"/>
        <w:widowControl w:val="0"/>
        <w:spacing w:after="0"/>
        <w:ind w:left="0" w:firstLine="709"/>
        <w:jc w:val="both"/>
      </w:pPr>
      <w:r w:rsidRPr="00112C33">
        <w:t>Сортировка и поиск данных в электронных таблицах</w:t>
      </w:r>
    </w:p>
    <w:p w:rsidR="00702F87" w:rsidRPr="00112C33" w:rsidRDefault="00702F87" w:rsidP="00112C33">
      <w:pPr>
        <w:pStyle w:val="a8"/>
        <w:widowControl w:val="0"/>
        <w:spacing w:after="0"/>
        <w:ind w:left="0" w:firstLine="709"/>
        <w:jc w:val="both"/>
        <w:rPr>
          <w:b/>
        </w:rPr>
      </w:pPr>
      <w:r w:rsidRPr="00112C33">
        <w:rPr>
          <w:b/>
        </w:rPr>
        <w:t>Основы алгоритмизации и объектно-ориенти</w:t>
      </w:r>
      <w:r w:rsidR="00206BE7">
        <w:rPr>
          <w:b/>
        </w:rPr>
        <w:t>рованного программирования.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rPr>
          <w:rStyle w:val="ac"/>
          <w:b w:val="0"/>
        </w:rPr>
        <w:t>Алгоритм, свойства алгоритмов</w:t>
      </w:r>
      <w:r w:rsidRPr="00112C33">
        <w:t>, его формальное исполнение. Исполнители алгоритмов.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rPr>
          <w:rStyle w:val="ac"/>
          <w:b w:val="0"/>
        </w:rPr>
        <w:t>Способы записи алгоритмов.</w:t>
      </w:r>
      <w:r w:rsidRPr="00112C33">
        <w:t xml:space="preserve"> Блок-схемы алгоритмов. Представление о программировании. Кодирование основных типов алгоритмических структур на объектно-ориентированных языках и алгоритмическом языке. </w:t>
      </w:r>
      <w:r w:rsidRPr="00112C33">
        <w:rPr>
          <w:rStyle w:val="ac"/>
          <w:b w:val="0"/>
        </w:rPr>
        <w:t>Алгоритмические конструкции</w:t>
      </w:r>
      <w:r w:rsidRPr="00112C33">
        <w:rPr>
          <w:rStyle w:val="ac"/>
        </w:rPr>
        <w:t xml:space="preserve">. </w:t>
      </w:r>
      <w:r w:rsidRPr="00112C33">
        <w:t>Линейный алгоритм. Алгоритмическая структура «ветвление». Алгоритмическая структура «выбор». Алгоритмическая структура «цикл»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>Переменные: тип, имя, значение. Арифметические, строковые и логические выражения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>Функции в языках объектно-ориентированного и алгоритмического программирования</w:t>
      </w:r>
    </w:p>
    <w:p w:rsidR="00702F87" w:rsidRPr="00112C33" w:rsidRDefault="00702F87" w:rsidP="00112C33">
      <w:pPr>
        <w:pStyle w:val="a8"/>
        <w:widowControl w:val="0"/>
        <w:spacing w:after="0"/>
        <w:ind w:left="0" w:firstLine="709"/>
        <w:jc w:val="both"/>
        <w:rPr>
          <w:b/>
          <w:i/>
        </w:rPr>
      </w:pPr>
      <w:r w:rsidRPr="00112C33">
        <w:t>Основы объектно-ориентированного визуального программирования</w:t>
      </w:r>
      <w:r w:rsidRPr="00112C33">
        <w:rPr>
          <w:b/>
        </w:rPr>
        <w:t>.</w:t>
      </w:r>
      <w:r w:rsidRPr="00112C33">
        <w:rPr>
          <w:rStyle w:val="ac"/>
          <w:b w:val="0"/>
        </w:rPr>
        <w:t xml:space="preserve"> Разбиение задачи на подзадачи, вспомогательный алгоритм. Обрабатываемые объекты: цепочки символов, числа, списки, деревья, графы. </w:t>
      </w:r>
    </w:p>
    <w:p w:rsidR="00702F87" w:rsidRPr="00112C33" w:rsidRDefault="00702F87" w:rsidP="00112C33">
      <w:pPr>
        <w:pStyle w:val="3"/>
        <w:spacing w:after="0"/>
        <w:ind w:firstLine="709"/>
        <w:jc w:val="both"/>
        <w:rPr>
          <w:i/>
          <w:sz w:val="24"/>
          <w:szCs w:val="24"/>
          <w:u w:val="single"/>
        </w:rPr>
      </w:pPr>
      <w:r w:rsidRPr="00112C33">
        <w:rPr>
          <w:i/>
          <w:sz w:val="24"/>
          <w:szCs w:val="24"/>
          <w:u w:val="single"/>
        </w:rPr>
        <w:t>Практические работы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Знакомство с системами объектно-ориентированного и алгоритмического программирования.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Проект «Переменные».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Проект «Калькулятор».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Проект «Строковый калькулятор».</w:t>
      </w:r>
      <w:r w:rsidRPr="00112C33">
        <w:tab/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Проект «Даты и время»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Проект «Сравнение кодов символов»</w:t>
      </w:r>
      <w:r w:rsidRPr="00112C33">
        <w:tab/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Проект «Отметка»</w:t>
      </w:r>
      <w:r w:rsidRPr="00112C33">
        <w:tab/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Проект «Коды символов».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Преобразование элементов одномерного массива.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Преобразование элементов двумерного массива.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Разработка программы, формирующей на экране рисунок.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rPr>
          <w:b/>
        </w:rPr>
        <w:t>Моделирование и формализация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  <w:rPr>
          <w:i/>
        </w:rPr>
      </w:pPr>
      <w:r w:rsidRPr="00112C33">
        <w:lastRenderedPageBreak/>
        <w:t>Окружающий мир как иерархическая система.  Моделирование, формализация, визуализация. Моделирование как метод познания. Материальные и информационные модели. Диаграммы, планы, карты. Формализация и визуализация моделей</w:t>
      </w:r>
      <w:r w:rsidRPr="00112C33">
        <w:tab/>
        <w:t>Формализация описания реальных объектов и процессов, примеры моделирования объектов и процессов, в том числе  компьютерного. Основные этапы разработки и исследования моделей на компьютере. Таблица как средство моделирования.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>Построение и исследование физических моделей. Приближенное решение уравнений.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  <w:rPr>
          <w:i/>
        </w:rPr>
      </w:pPr>
      <w:r w:rsidRPr="00112C33">
        <w:t xml:space="preserve">Экспертные системы распознавания химических веществ. Информационные модели управления объектами. Простейшие управляемые компьютерные модели. </w:t>
      </w:r>
      <w:r w:rsidRPr="00112C33">
        <w:rPr>
          <w:rStyle w:val="ab"/>
          <w:i w:val="0"/>
        </w:rPr>
        <w:t>Управление, обратная связь.</w:t>
      </w:r>
    </w:p>
    <w:p w:rsidR="00702F87" w:rsidRPr="00112C33" w:rsidRDefault="00702F87" w:rsidP="00112C33">
      <w:pPr>
        <w:pStyle w:val="3"/>
        <w:spacing w:after="0"/>
        <w:ind w:firstLine="709"/>
        <w:jc w:val="both"/>
        <w:rPr>
          <w:i/>
          <w:sz w:val="24"/>
          <w:szCs w:val="24"/>
          <w:u w:val="single"/>
        </w:rPr>
      </w:pPr>
      <w:r w:rsidRPr="00112C33">
        <w:rPr>
          <w:i/>
          <w:sz w:val="24"/>
          <w:szCs w:val="24"/>
          <w:u w:val="single"/>
        </w:rPr>
        <w:t>Практические работы</w:t>
      </w:r>
    </w:p>
    <w:p w:rsidR="00702F87" w:rsidRPr="00112C33" w:rsidRDefault="00702F87" w:rsidP="00112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C33">
        <w:rPr>
          <w:rFonts w:ascii="Times New Roman" w:hAnsi="Times New Roman" w:cs="Times New Roman"/>
          <w:sz w:val="24"/>
          <w:szCs w:val="24"/>
        </w:rPr>
        <w:t>Проект «Графическое решение уравнения».</w:t>
      </w:r>
    </w:p>
    <w:p w:rsidR="00702F87" w:rsidRPr="00112C33" w:rsidRDefault="00702F87" w:rsidP="00112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C33">
        <w:rPr>
          <w:rFonts w:ascii="Times New Roman" w:hAnsi="Times New Roman" w:cs="Times New Roman"/>
          <w:sz w:val="24"/>
          <w:szCs w:val="24"/>
        </w:rPr>
        <w:t>Проект «Распознавание удобрений».</w:t>
      </w:r>
    </w:p>
    <w:p w:rsidR="00702F87" w:rsidRPr="00112C33" w:rsidRDefault="00702F87" w:rsidP="00112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C33">
        <w:rPr>
          <w:rFonts w:ascii="Times New Roman" w:hAnsi="Times New Roman" w:cs="Times New Roman"/>
          <w:sz w:val="24"/>
          <w:szCs w:val="24"/>
        </w:rPr>
        <w:t>Проект «Модели систем управления».</w:t>
      </w:r>
    </w:p>
    <w:p w:rsidR="00702F87" w:rsidRPr="00112C33" w:rsidRDefault="00702F87" w:rsidP="00112C33">
      <w:pPr>
        <w:pStyle w:val="3"/>
        <w:spacing w:after="0"/>
        <w:ind w:firstLine="709"/>
        <w:jc w:val="both"/>
        <w:rPr>
          <w:b/>
          <w:bCs/>
          <w:noProof/>
          <w:sz w:val="24"/>
          <w:szCs w:val="24"/>
        </w:rPr>
      </w:pPr>
      <w:r w:rsidRPr="00112C33">
        <w:rPr>
          <w:b/>
          <w:bCs/>
          <w:noProof/>
          <w:sz w:val="24"/>
          <w:szCs w:val="24"/>
        </w:rPr>
        <w:t>Информационные процессы в обществе. Информационная деятельность человека.</w:t>
      </w:r>
      <w:r w:rsidR="00206BE7">
        <w:rPr>
          <w:b/>
          <w:bCs/>
          <w:noProof/>
          <w:sz w:val="24"/>
          <w:szCs w:val="24"/>
        </w:rPr>
        <w:t>Информационная безопасность</w:t>
      </w:r>
    </w:p>
    <w:p w:rsidR="00702F87" w:rsidRPr="00112C33" w:rsidRDefault="00702F87" w:rsidP="00112C33">
      <w:pPr>
        <w:pStyle w:val="3"/>
        <w:spacing w:after="0"/>
        <w:ind w:firstLine="709"/>
        <w:jc w:val="both"/>
        <w:rPr>
          <w:i/>
          <w:sz w:val="24"/>
          <w:szCs w:val="24"/>
          <w:u w:val="single"/>
        </w:rPr>
      </w:pPr>
      <w:r w:rsidRPr="00112C33">
        <w:rPr>
          <w:sz w:val="24"/>
          <w:szCs w:val="24"/>
        </w:rPr>
        <w:t xml:space="preserve">Информационное общество. Информационные ресурсы общества, образовательные информационные ресурсы. Личная информация, информационная безопасность, </w:t>
      </w:r>
      <w:proofErr w:type="gramStart"/>
      <w:r w:rsidRPr="00112C33">
        <w:rPr>
          <w:sz w:val="24"/>
          <w:szCs w:val="24"/>
        </w:rPr>
        <w:t>информационные</w:t>
      </w:r>
      <w:proofErr w:type="gramEnd"/>
      <w:r w:rsidRPr="00112C33">
        <w:rPr>
          <w:sz w:val="24"/>
          <w:szCs w:val="24"/>
        </w:rPr>
        <w:t xml:space="preserve"> этика и право. Информационная культура. Перспективы развития информационных и коммуникационных технологий (ИКТ).</w:t>
      </w:r>
    </w:p>
    <w:p w:rsidR="009817CE" w:rsidRDefault="009817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7CE" w:rsidRDefault="009817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7CE" w:rsidRDefault="009817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9CE" w:rsidRDefault="008829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9CE" w:rsidRDefault="008829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9CE" w:rsidRDefault="008829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9CE" w:rsidRDefault="008829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9CE" w:rsidRDefault="008829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5CE4" w:rsidRDefault="00395CE4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395CE4" w:rsidSect="00395CE4">
          <w:pgSz w:w="11905" w:h="16837"/>
          <w:pgMar w:top="1440" w:right="397" w:bottom="1140" w:left="454" w:header="720" w:footer="720" w:gutter="0"/>
          <w:cols w:space="60"/>
          <w:noEndnote/>
        </w:sectPr>
      </w:pPr>
    </w:p>
    <w:p w:rsidR="008829CE" w:rsidRDefault="008829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9CE" w:rsidRDefault="008829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7CE" w:rsidRDefault="009817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FBC" w:rsidRDefault="00BA5FBC" w:rsidP="00206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 ПО ИНФОРМАТИКЕ И ИКТ 9 КЛАСС</w:t>
      </w:r>
    </w:p>
    <w:p w:rsidR="00BA5FBC" w:rsidRDefault="00BA5FBC" w:rsidP="00206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66 часов (2 часа в неделю)</w:t>
      </w:r>
    </w:p>
    <w:p w:rsidR="001C42F7" w:rsidRPr="00422C2F" w:rsidRDefault="001C42F7" w:rsidP="00206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2C2F"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1C42F7" w:rsidRPr="00422C2F" w:rsidRDefault="001C42F7" w:rsidP="00206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2C2F">
        <w:rPr>
          <w:rFonts w:ascii="Times New Roman" w:eastAsia="Times New Roman" w:hAnsi="Times New Roman" w:cs="Times New Roman"/>
          <w:b/>
          <w:bCs/>
          <w:sz w:val="28"/>
          <w:szCs w:val="28"/>
        </w:rPr>
        <w:t>9 класс</w:t>
      </w:r>
    </w:p>
    <w:tbl>
      <w:tblPr>
        <w:tblW w:w="1574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60"/>
        <w:gridCol w:w="18"/>
        <w:gridCol w:w="15"/>
        <w:gridCol w:w="964"/>
        <w:gridCol w:w="28"/>
        <w:gridCol w:w="7655"/>
        <w:gridCol w:w="1559"/>
        <w:gridCol w:w="1276"/>
        <w:gridCol w:w="43"/>
        <w:gridCol w:w="1799"/>
        <w:gridCol w:w="1404"/>
        <w:gridCol w:w="14"/>
        <w:gridCol w:w="8"/>
      </w:tblGrid>
      <w:tr w:rsidR="002A1FB2" w:rsidRPr="004C2B21" w:rsidTr="00A9086F">
        <w:trPr>
          <w:gridAfter w:val="2"/>
          <w:wAfter w:w="22" w:type="dxa"/>
          <w:trHeight w:val="467"/>
        </w:trPr>
        <w:tc>
          <w:tcPr>
            <w:tcW w:w="19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1FB2" w:rsidRPr="004C2B21" w:rsidRDefault="002A1FB2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</w:p>
        </w:tc>
        <w:tc>
          <w:tcPr>
            <w:tcW w:w="76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B2" w:rsidRPr="004C2B21" w:rsidRDefault="002A1FB2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B2" w:rsidRPr="004C2B21" w:rsidRDefault="002A1FB2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2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1FB2" w:rsidRPr="004C2B21" w:rsidRDefault="00A9086F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2020/2021</w:t>
            </w:r>
          </w:p>
        </w:tc>
      </w:tr>
      <w:tr w:rsidR="00AA0ED1" w:rsidRPr="004C2B21" w:rsidTr="00A9086F">
        <w:trPr>
          <w:trHeight w:val="540"/>
        </w:trPr>
        <w:tc>
          <w:tcPr>
            <w:tcW w:w="978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6600"/>
            <w:vAlign w:val="center"/>
            <w:hideMark/>
          </w:tcPr>
          <w:p w:rsidR="00AA0ED1" w:rsidRPr="004C2B21" w:rsidRDefault="00AA0ED1" w:rsidP="00287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 в теме</w:t>
            </w:r>
          </w:p>
        </w:tc>
        <w:tc>
          <w:tcPr>
            <w:tcW w:w="97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6600"/>
            <w:vAlign w:val="center"/>
            <w:hideMark/>
          </w:tcPr>
          <w:p w:rsidR="00AA0ED1" w:rsidRPr="004C2B21" w:rsidRDefault="00AA0ED1" w:rsidP="00287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  за год</w:t>
            </w:r>
          </w:p>
        </w:tc>
        <w:tc>
          <w:tcPr>
            <w:tcW w:w="768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6600"/>
            <w:vAlign w:val="center"/>
            <w:hideMark/>
          </w:tcPr>
          <w:p w:rsidR="00AA0ED1" w:rsidRPr="004C2B21" w:rsidRDefault="00AA0ED1" w:rsidP="00287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6600"/>
            <w:vAlign w:val="center"/>
            <w:hideMark/>
          </w:tcPr>
          <w:p w:rsidR="00AA0ED1" w:rsidRPr="004C2B21" w:rsidRDefault="00AA0ED1" w:rsidP="00287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vAlign w:val="center"/>
            <w:hideMark/>
          </w:tcPr>
          <w:p w:rsidR="00AA0ED1" w:rsidRPr="004C2B21" w:rsidRDefault="00A9086F" w:rsidP="00287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прове</w:t>
            </w:r>
            <w:r w:rsidR="00AA0ED1"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дения</w:t>
            </w:r>
          </w:p>
        </w:tc>
        <w:tc>
          <w:tcPr>
            <w:tcW w:w="1426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AA0ED1" w:rsidRPr="004C2B21" w:rsidRDefault="00A9086F" w:rsidP="00287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  <w:p w:rsidR="00AA0ED1" w:rsidRPr="004C2B21" w:rsidRDefault="00AA0ED1" w:rsidP="002870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ED1" w:rsidRPr="004C2B21" w:rsidTr="00A9086F">
        <w:trPr>
          <w:trHeight w:val="720"/>
        </w:trPr>
        <w:tc>
          <w:tcPr>
            <w:tcW w:w="9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6600"/>
            <w:vAlign w:val="center"/>
            <w:hideMark/>
          </w:tcPr>
          <w:p w:rsidR="00AA0ED1" w:rsidRPr="004C2B21" w:rsidRDefault="00AA0ED1" w:rsidP="00287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6600"/>
            <w:vAlign w:val="center"/>
            <w:hideMark/>
          </w:tcPr>
          <w:p w:rsidR="00AA0ED1" w:rsidRPr="004C2B21" w:rsidRDefault="00AA0ED1" w:rsidP="00287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8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6600"/>
            <w:vAlign w:val="center"/>
            <w:hideMark/>
          </w:tcPr>
          <w:p w:rsidR="00AA0ED1" w:rsidRPr="004C2B21" w:rsidRDefault="00AA0ED1" w:rsidP="00287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vAlign w:val="center"/>
            <w:hideMark/>
          </w:tcPr>
          <w:p w:rsidR="00AA0ED1" w:rsidRPr="004C2B21" w:rsidRDefault="00AA0ED1" w:rsidP="00287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vAlign w:val="center"/>
            <w:hideMark/>
          </w:tcPr>
          <w:p w:rsidR="00AA0ED1" w:rsidRPr="004C2B21" w:rsidRDefault="00A9086F" w:rsidP="00287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План </w:t>
            </w:r>
            <w:r w:rsidR="00AA0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9б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6600"/>
            <w:vAlign w:val="center"/>
          </w:tcPr>
          <w:p w:rsidR="00AA0ED1" w:rsidRDefault="00A9086F" w:rsidP="00287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Факт 9а, </w:t>
            </w:r>
            <w:r w:rsidR="00AA0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9б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AA0ED1" w:rsidRPr="004C2B21" w:rsidRDefault="00AA0ED1" w:rsidP="00287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42F7" w:rsidRPr="004C2B21" w:rsidTr="00A9086F">
        <w:trPr>
          <w:gridAfter w:val="2"/>
          <w:wAfter w:w="22" w:type="dxa"/>
          <w:trHeight w:val="584"/>
        </w:trPr>
        <w:tc>
          <w:tcPr>
            <w:tcW w:w="1572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C42F7" w:rsidRPr="004C2B21" w:rsidRDefault="001C42F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Основы алгоритмизации и объектно-ориентированного программирования </w:t>
            </w: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- 12 часов</w:t>
            </w: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7095" w:rsidRPr="004C2B21" w:rsidTr="00A9086F">
        <w:trPr>
          <w:gridAfter w:val="2"/>
          <w:wAfter w:w="22" w:type="dxa"/>
          <w:trHeight w:val="292"/>
        </w:trPr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и его формальное исполнение. Практическая работа 1.1. Знакомство с системами объектно-ориентированного и процедурного программирования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§1.1.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AA0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287095" w:rsidRPr="004C2B21" w:rsidTr="00A9086F">
        <w:trPr>
          <w:gridAfter w:val="2"/>
          <w:wAfter w:w="22" w:type="dxa"/>
          <w:trHeight w:val="611"/>
        </w:trPr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1.2. Разработка проекта «Переменные»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AA0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2"/>
          <w:wAfter w:w="22" w:type="dxa"/>
          <w:trHeight w:val="381"/>
        </w:trPr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Кодирование основных типов алгоритмических структур на языках объектно-ориентированного и процедурного программирования.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AA0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1C42F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287095" w:rsidRPr="004C2B21" w:rsidTr="00A9086F">
        <w:trPr>
          <w:gridAfter w:val="2"/>
          <w:wAfter w:w="22" w:type="dxa"/>
          <w:trHeight w:val="381"/>
        </w:trPr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1.3. Разработка проекта «Калькулятор»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2"/>
          <w:wAfter w:w="22" w:type="dxa"/>
          <w:trHeight w:val="381"/>
        </w:trPr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1.5. Разработка проекта «Даты и время»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2"/>
          <w:wAfter w:w="22" w:type="dxa"/>
          <w:trHeight w:val="701"/>
        </w:trPr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Арифметические, строковые и логические выражения.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2"/>
          <w:wAfter w:w="22" w:type="dxa"/>
          <w:trHeight w:val="701"/>
        </w:trPr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«Алгоритмическая структура и </w:t>
            </w:r>
            <w:proofErr w:type="gramStart"/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процедурное</w:t>
            </w:r>
            <w:proofErr w:type="gramEnd"/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программирования»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2"/>
          <w:wAfter w:w="22" w:type="dxa"/>
          <w:trHeight w:val="697"/>
        </w:trPr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в языках объектно-ориентированного и процедурного программирования. Практическая работа 1.6. Разработка проекта «Сравнение кодов символов», Практическая работа 1.7. Разработка проекта «Отметка»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§1.5.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404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, Практическая работа 1.8. Разработка проекта «Коды символов», Практическая работа 1.9. Разработка проекта «Слово-перевертыш»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1132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2A1F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Графические возможности объектно-ориентированного языка программирования </w:t>
            </w:r>
            <w:proofErr w:type="spellStart"/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Visual</w:t>
            </w:r>
            <w:proofErr w:type="spellEnd"/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Basic</w:t>
            </w:r>
            <w:proofErr w:type="spellEnd"/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287095" w:rsidRPr="004C2B21" w:rsidTr="00A9086F">
        <w:trPr>
          <w:gridAfter w:val="1"/>
          <w:wAfter w:w="8" w:type="dxa"/>
          <w:trHeight w:val="512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1.10. Разработка проекта «Графический редактор». Практическая работа 1.11. Разработка проекта «Системы координат»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512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1.12. Разработка проекта «Анимация»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512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Моделирование и формализация </w:t>
            </w: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4C2B2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часов</w:t>
            </w:r>
          </w:p>
        </w:tc>
      </w:tr>
      <w:tr w:rsidR="00287095" w:rsidRPr="004C2B21" w:rsidTr="00A9086F">
        <w:trPr>
          <w:gridAfter w:val="1"/>
          <w:wAfter w:w="8" w:type="dxa"/>
          <w:trHeight w:val="512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2A1F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Окружающий мир как иерархическая система.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512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Моделирование, формализация, визуализация.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512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Моделирование, формализация, визуализация.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87095" w:rsidRPr="004C2B21" w:rsidTr="00A90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615"/>
        </w:trPr>
        <w:tc>
          <w:tcPr>
            <w:tcW w:w="960" w:type="dxa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4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5" w:type="dxa"/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2.1. Разработка проекта «Бросание мячика в площадку»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54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4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2.2. Разработка проекта «Графическое решение уравнения»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7095" w:rsidRPr="004C2B21" w:rsidTr="00A90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21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gridSpan w:val="4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этапы разработки и исследования моделей на компьютере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§2.3.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287095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7095" w:rsidRPr="004C2B21" w:rsidTr="00A90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52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25" w:type="dxa"/>
            <w:gridSpan w:val="4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2.3. Разработка проекта «Выполнение геометрических построений в системе компьютерного черчения КОМПАС»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7095" w:rsidRPr="004C2B21" w:rsidTr="00A90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12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5" w:type="dxa"/>
            <w:gridSpan w:val="4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55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 исследование физических моделей.  Практическая работа 2.5. Разработка проекта «Модели систем управления»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§2.4.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7095" w:rsidRPr="004C2B21" w:rsidTr="00A90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641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5" w:type="dxa"/>
            <w:gridSpan w:val="4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55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Приближенное решение уравнений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§2.5.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1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5" w:type="dxa"/>
            <w:gridSpan w:val="4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Компьютерное конструирование с использованием системы компьютерного черчения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§2.6.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7095" w:rsidRPr="004C2B21" w:rsidTr="00A90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1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5" w:type="dxa"/>
            <w:gridSpan w:val="4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Компьютерное конструирование с использованием системы компьютерного черчения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5" w:type="dxa"/>
            <w:gridSpan w:val="4"/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5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Экспертные системы распознавания химических веществ. Практическая работа 2.4. Разработка проекта «Распознавание удобрений»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§2.7.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7095" w:rsidRPr="004C2B21" w:rsidTr="00A9086F">
        <w:trPr>
          <w:gridAfter w:val="1"/>
          <w:wAfter w:w="8" w:type="dxa"/>
          <w:trHeight w:val="7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модели управления объектами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§2.8.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73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Логика и логические основы компьютера </w:t>
            </w: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- 4 часа</w:t>
            </w:r>
          </w:p>
        </w:tc>
      </w:tr>
      <w:tr w:rsidR="00287095" w:rsidRPr="004C2B21" w:rsidTr="00A9086F">
        <w:trPr>
          <w:gridAfter w:val="1"/>
          <w:wAfter w:w="8" w:type="dxa"/>
          <w:trHeight w:val="63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Алгебра логики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§3.1.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7095" w:rsidRPr="004C2B21" w:rsidTr="00A9086F">
        <w:trPr>
          <w:gridAfter w:val="1"/>
          <w:wAfter w:w="8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3.1. Таблицы истинности логических функций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основы устройства компьютера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§3.2.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7095" w:rsidRPr="004C2B21" w:rsidTr="00A9086F">
        <w:trPr>
          <w:gridAfter w:val="1"/>
          <w:wAfter w:w="8" w:type="dxa"/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3.2. Модели электрических схем логических элементов «И», «ИЛИ» и «НЕ»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7095" w:rsidRPr="004C2B21" w:rsidTr="00A9086F">
        <w:trPr>
          <w:gridAfter w:val="1"/>
          <w:wAfter w:w="8" w:type="dxa"/>
          <w:trHeight w:val="651"/>
        </w:trPr>
        <w:tc>
          <w:tcPr>
            <w:tcW w:w="1573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Информационное общество и информационная безопасность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- 3</w:t>
            </w: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часа</w:t>
            </w: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7095" w:rsidRPr="004C2B21" w:rsidTr="00A9086F">
        <w:trPr>
          <w:gridAfter w:val="1"/>
          <w:wAfter w:w="8" w:type="dxa"/>
          <w:trHeight w:val="56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общество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§4.1.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3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культура.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Правовая охрана программ и данных. Защита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§4.3.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Кодирование графической информации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13 часов</w:t>
            </w: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 графической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Пространственная дискретизация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§1.1.1.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Растровые изображения на экране монитора. Практическая работа 1.1. Кодирование графической информации.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§1.1.2.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Палитры цветов в системах цветопередачи RGB, CMYK и HSB.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§1.1.3.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Растровая и векторная графика. Растровая графика. Практическая работа 1.2. Редактирование изображений в растровом графическом редакторе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§1.2. §1.2.1.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Векторная графика. Практическая работа 1.3. Создание рисунков в векторном графическом редакторе.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§1.2.2.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 и основные возможности графических редакторов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графических примитивов в растровых и векторных графических редакторах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§1.3.1.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рисования растровых графических редакторов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§1.3.2.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объектами в векторных графических редакторах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§1.3.3.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 изображений и рисунков в растровых и векторных графических редакторах.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§1.3.4.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Растровая и векторная анимация.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1.4. Анимация.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5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95" w:rsidRPr="004C2B21" w:rsidRDefault="00287095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095" w:rsidRPr="004C2B21" w:rsidRDefault="00287095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095" w:rsidRPr="004C2B21" w:rsidTr="00A9086F">
        <w:trPr>
          <w:gridAfter w:val="1"/>
          <w:wAfter w:w="8" w:type="dxa"/>
          <w:trHeight w:val="608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287095" w:rsidRPr="004C2B21" w:rsidRDefault="00287095" w:rsidP="00206B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Кодирование звуковой информации – 3 часа</w:t>
            </w: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 и обработка звуковой информации. Практическая работа 1.5. Кодирование и обработка звуковой информации.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§1.5.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964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Цифровое фото и  видео. Практическая работа 1.6. Захват цифрового фото и создание слайд-шоу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§1.6.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964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1.7. Захват и редактирование цифрового видео с использованием системы нелинейного видеомонтажа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964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Кодирование текстовой информации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10 часов</w:t>
            </w: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 текстовой информации. Практическая работа 2.1. Кодирование текстовой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964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документов в текстовых редакторах.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964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и редактирование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964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и печать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964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 документа. Форматирование символов. Практическая работа 2.2. Вставка в документ формул.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§2.5. §2.5.1.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964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Форматирование абзацев. Практическая работа 2.3. Форматирование символов и абзацев.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§2.5.2.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Нумерованные и маркированные списки. Практическая работа 2.4. Создание и форматирование списков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§2.5.3.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Таблицы. Практическая работа 2.5. Вставка в документ таблицы, ее форматирование и заполнение данными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Компьютерные словари и системы машинного перевода текстов. Практическая работа 2.6. Перевод текста с помощью компьютерного словаря.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A9086F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оптического распознавания документов. Практическая работа 2.7. Сканирование и распознавание «бумажного» текстового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A9086F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43264" w:rsidRPr="00206BE7" w:rsidRDefault="00943264" w:rsidP="00206B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Кодирование числовой информации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7 часов</w:t>
            </w: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206B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 числовой информации. Представление числовой информации с помощью систем счисления. Практическая работа 3.1..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§3.1. §3.1.1.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A9086F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чисел из одной системы счисления в другую с помощью калькулятора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A9086F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§3.1.2.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A9086F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Двоичное кодирование чисел в компьютере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§3.1.3.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A9086F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таблицы. Основные параметры электронных таблиц.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§3.2. §3.2.1.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A9086F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A9086F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264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типы и форматы данных. Относительные, абсолютные и смешанные ссылки. Практическая работа 3.2. Относительные, абсолютные и смешанные ссылки в электронных таблицах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§3.2.2 §3.2.3.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64" w:rsidRPr="004C2B21" w:rsidRDefault="00A9086F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4" w:rsidRPr="004C2B21" w:rsidRDefault="00943264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4" w:rsidRPr="004C2B21" w:rsidRDefault="00943264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086F" w:rsidRPr="004C2B21" w:rsidTr="00A9086F">
        <w:trPr>
          <w:gridAfter w:val="1"/>
          <w:wAfter w:w="8" w:type="dxa"/>
          <w:trHeight w:val="6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86F" w:rsidRDefault="00A9086F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86F" w:rsidRDefault="00A9086F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86F" w:rsidRPr="004C2B21" w:rsidRDefault="00A9086F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86F" w:rsidRPr="004C2B21" w:rsidRDefault="00A9086F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86F" w:rsidRDefault="00A9086F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86F" w:rsidRPr="004C2B21" w:rsidRDefault="00A9086F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86F" w:rsidRPr="004C2B21" w:rsidRDefault="00A9086F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42F7" w:rsidRPr="00422C2F" w:rsidRDefault="001C42F7" w:rsidP="001C42F7">
      <w:pPr>
        <w:pStyle w:val="Style1"/>
        <w:widowControl/>
        <w:spacing w:before="67"/>
        <w:rPr>
          <w:rStyle w:val="FontStyle11"/>
          <w:sz w:val="28"/>
          <w:szCs w:val="28"/>
        </w:rPr>
        <w:sectPr w:rsidR="001C42F7" w:rsidRPr="00422C2F" w:rsidSect="00395CE4">
          <w:pgSz w:w="16837" w:h="11905" w:orient="landscape"/>
          <w:pgMar w:top="397" w:right="1140" w:bottom="454" w:left="1440" w:header="720" w:footer="720" w:gutter="0"/>
          <w:cols w:space="60"/>
          <w:noEndnote/>
        </w:sectPr>
      </w:pPr>
    </w:p>
    <w:p w:rsidR="00206BE7" w:rsidRDefault="00206BE7" w:rsidP="00206BE7">
      <w:pPr>
        <w:pStyle w:val="af4"/>
        <w:tabs>
          <w:tab w:val="left" w:pos="0"/>
        </w:tabs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  <w:r w:rsidRPr="00A05738">
        <w:rPr>
          <w:rFonts w:ascii="Times New Roman" w:hAnsi="Times New Roman"/>
          <w:b/>
          <w:sz w:val="24"/>
          <w:szCs w:val="24"/>
        </w:rPr>
        <w:lastRenderedPageBreak/>
        <w:t>УЧЕБНО-МЕТОДИЧЕСКОЕ И МАТЕРИАЛЬНО-ТЕХНИЧЕСКОЕ ОБЕСПЕЧЕНИЕ ОБРАЗОВАТЕЛЬНОГО ПРОЦЕССА</w:t>
      </w:r>
    </w:p>
    <w:p w:rsidR="00206BE7" w:rsidRPr="00A05738" w:rsidRDefault="00206BE7" w:rsidP="00206BE7">
      <w:pPr>
        <w:pStyle w:val="af4"/>
        <w:tabs>
          <w:tab w:val="left" w:pos="0"/>
        </w:tabs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206BE7" w:rsidRPr="00206BE7" w:rsidRDefault="002F0A93" w:rsidP="004139AC">
      <w:pPr>
        <w:widowControl w:val="0"/>
        <w:numPr>
          <w:ilvl w:val="0"/>
          <w:numId w:val="10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before="43" w:after="0" w:line="240" w:lineRule="exact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06BE7">
        <w:rPr>
          <w:rFonts w:ascii="Times New Roman" w:hAnsi="Times New Roman" w:cs="Times New Roman"/>
          <w:sz w:val="28"/>
          <w:szCs w:val="28"/>
        </w:rPr>
        <w:t>Угринович</w:t>
      </w:r>
      <w:proofErr w:type="spellEnd"/>
      <w:r w:rsidRPr="00206BE7">
        <w:rPr>
          <w:rFonts w:ascii="Times New Roman" w:hAnsi="Times New Roman" w:cs="Times New Roman"/>
          <w:sz w:val="28"/>
          <w:szCs w:val="28"/>
        </w:rPr>
        <w:t xml:space="preserve"> Н.Д. Информатика и ИКТ</w:t>
      </w:r>
      <w:proofErr w:type="gramStart"/>
      <w:r w:rsidRPr="00206BE7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206BE7">
        <w:rPr>
          <w:rFonts w:ascii="Times New Roman" w:hAnsi="Times New Roman" w:cs="Times New Roman"/>
          <w:sz w:val="28"/>
          <w:szCs w:val="28"/>
        </w:rPr>
        <w:t xml:space="preserve">учебник для 9 класса / Н.Д. </w:t>
      </w:r>
      <w:proofErr w:type="spellStart"/>
      <w:r w:rsidRPr="00206BE7">
        <w:rPr>
          <w:rFonts w:ascii="Times New Roman" w:hAnsi="Times New Roman" w:cs="Times New Roman"/>
          <w:sz w:val="28"/>
          <w:szCs w:val="28"/>
        </w:rPr>
        <w:t>Угринович</w:t>
      </w:r>
      <w:proofErr w:type="spellEnd"/>
      <w:r w:rsidRPr="00206BE7">
        <w:rPr>
          <w:rFonts w:ascii="Times New Roman" w:hAnsi="Times New Roman" w:cs="Times New Roman"/>
          <w:sz w:val="28"/>
          <w:szCs w:val="28"/>
        </w:rPr>
        <w:t>.  – М.:БИНОМ. Лаборатория знаний, 2010 – 2011;</w:t>
      </w:r>
    </w:p>
    <w:p w:rsidR="00206BE7" w:rsidRPr="00206BE7" w:rsidRDefault="004139AC" w:rsidP="004139AC">
      <w:pPr>
        <w:widowControl w:val="0"/>
        <w:numPr>
          <w:ilvl w:val="0"/>
          <w:numId w:val="10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before="43" w:after="0" w:line="240" w:lineRule="exact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BE7">
        <w:rPr>
          <w:rFonts w:ascii="Times New Roman" w:hAnsi="Times New Roman" w:cs="Times New Roman"/>
          <w:color w:val="000000"/>
          <w:sz w:val="28"/>
          <w:szCs w:val="28"/>
        </w:rPr>
        <w:t>10 ко</w:t>
      </w:r>
      <w:r w:rsidR="007967CD" w:rsidRPr="00206BE7">
        <w:rPr>
          <w:rFonts w:ascii="Times New Roman" w:hAnsi="Times New Roman" w:cs="Times New Roman"/>
          <w:color w:val="000000"/>
          <w:sz w:val="28"/>
          <w:szCs w:val="28"/>
        </w:rPr>
        <w:t xml:space="preserve">мпьютеров +1 учительский, </w:t>
      </w:r>
      <w:r w:rsidRPr="00206BE7">
        <w:rPr>
          <w:rFonts w:ascii="Times New Roman" w:hAnsi="Times New Roman" w:cs="Times New Roman"/>
          <w:color w:val="000000"/>
          <w:sz w:val="28"/>
          <w:szCs w:val="28"/>
        </w:rPr>
        <w:t>принтер.</w:t>
      </w:r>
    </w:p>
    <w:p w:rsidR="004139AC" w:rsidRPr="00206BE7" w:rsidRDefault="004139AC" w:rsidP="004139AC">
      <w:pPr>
        <w:widowControl w:val="0"/>
        <w:numPr>
          <w:ilvl w:val="0"/>
          <w:numId w:val="10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before="43" w:after="0" w:line="240" w:lineRule="exact"/>
        <w:ind w:left="284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BE7">
        <w:rPr>
          <w:rFonts w:ascii="Times New Roman" w:hAnsi="Times New Roman" w:cs="Times New Roman"/>
          <w:color w:val="000000"/>
          <w:sz w:val="28"/>
          <w:szCs w:val="28"/>
        </w:rPr>
        <w:t>Программное обеспечение:</w:t>
      </w:r>
      <w:r w:rsidR="00206B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6BE7">
        <w:rPr>
          <w:rFonts w:ascii="Times New Roman" w:hAnsi="Times New Roman" w:cs="Times New Roman"/>
          <w:color w:val="000000"/>
          <w:sz w:val="28"/>
          <w:szCs w:val="28"/>
        </w:rPr>
        <w:t xml:space="preserve">Операционная система </w:t>
      </w:r>
      <w:r w:rsidRPr="00206BE7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 w:rsidRPr="00206B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6BE7">
        <w:rPr>
          <w:rFonts w:ascii="Times New Roman" w:hAnsi="Times New Roman" w:cs="Times New Roman"/>
          <w:color w:val="000000"/>
          <w:sz w:val="28"/>
          <w:szCs w:val="28"/>
          <w:lang w:val="en-US"/>
        </w:rPr>
        <w:t>Windows</w:t>
      </w:r>
      <w:r w:rsidRPr="00206B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6BE7">
        <w:rPr>
          <w:rFonts w:ascii="Times New Roman" w:hAnsi="Times New Roman" w:cs="Times New Roman"/>
          <w:color w:val="000000"/>
          <w:sz w:val="28"/>
          <w:szCs w:val="28"/>
          <w:lang w:val="en-US"/>
        </w:rPr>
        <w:t>XP</w:t>
      </w:r>
      <w:r w:rsidRPr="00206BE7">
        <w:rPr>
          <w:rFonts w:ascii="Times New Roman" w:hAnsi="Times New Roman" w:cs="Times New Roman"/>
          <w:color w:val="000000"/>
          <w:sz w:val="28"/>
          <w:szCs w:val="28"/>
        </w:rPr>
        <w:t xml:space="preserve">, пакет программ </w:t>
      </w:r>
      <w:r w:rsidRPr="00206BE7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 w:rsidRPr="00206B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6BE7">
        <w:rPr>
          <w:rFonts w:ascii="Times New Roman" w:hAnsi="Times New Roman" w:cs="Times New Roman"/>
          <w:color w:val="000000"/>
          <w:sz w:val="28"/>
          <w:szCs w:val="28"/>
          <w:lang w:val="en-US"/>
        </w:rPr>
        <w:t>Office</w:t>
      </w:r>
      <w:r w:rsidR="007967CD" w:rsidRPr="00206BE7">
        <w:rPr>
          <w:rFonts w:ascii="Times New Roman" w:hAnsi="Times New Roman" w:cs="Times New Roman"/>
          <w:color w:val="000000"/>
          <w:sz w:val="28"/>
          <w:szCs w:val="28"/>
        </w:rPr>
        <w:t xml:space="preserve"> 2007.</w:t>
      </w:r>
    </w:p>
    <w:p w:rsidR="002F0A93" w:rsidRPr="004139AC" w:rsidRDefault="004139AC" w:rsidP="004139AC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before="43" w:line="240" w:lineRule="exact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9AC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sectPr w:rsidR="002F0A93" w:rsidRPr="004139AC" w:rsidSect="00395CE4">
      <w:footerReference w:type="default" r:id="rId9"/>
      <w:pgSz w:w="16837" w:h="11905" w:orient="landscape"/>
      <w:pgMar w:top="397" w:right="1140" w:bottom="45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89A" w:rsidRDefault="0075189A" w:rsidP="00DD354C">
      <w:pPr>
        <w:spacing w:after="0" w:line="240" w:lineRule="auto"/>
      </w:pPr>
      <w:r>
        <w:separator/>
      </w:r>
    </w:p>
  </w:endnote>
  <w:endnote w:type="continuationSeparator" w:id="0">
    <w:p w:rsidR="0075189A" w:rsidRDefault="0075189A" w:rsidP="00DD3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8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6040"/>
      <w:docPartObj>
        <w:docPartGallery w:val="Page Numbers (Bottom of Page)"/>
        <w:docPartUnique/>
      </w:docPartObj>
    </w:sdtPr>
    <w:sdtEndPr/>
    <w:sdtContent>
      <w:p w:rsidR="00AA0ED1" w:rsidRDefault="0075189A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CE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AA0ED1" w:rsidRDefault="00AA0ED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89A" w:rsidRDefault="0075189A" w:rsidP="00DD354C">
      <w:pPr>
        <w:spacing w:after="0" w:line="240" w:lineRule="auto"/>
      </w:pPr>
      <w:r>
        <w:separator/>
      </w:r>
    </w:p>
  </w:footnote>
  <w:footnote w:type="continuationSeparator" w:id="0">
    <w:p w:rsidR="0075189A" w:rsidRDefault="0075189A" w:rsidP="00DD35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320C23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00000003"/>
    <w:multiLevelType w:val="singleLevel"/>
    <w:tmpl w:val="00000003"/>
    <w:name w:val="WW8Num2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4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3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6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11C103E"/>
    <w:multiLevelType w:val="hybridMultilevel"/>
    <w:tmpl w:val="B456E93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23E0300"/>
    <w:multiLevelType w:val="hybridMultilevel"/>
    <w:tmpl w:val="A6EE70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3833935"/>
    <w:multiLevelType w:val="hybridMultilevel"/>
    <w:tmpl w:val="9BACA0B8"/>
    <w:lvl w:ilvl="0" w:tplc="4CB63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90594"/>
    <w:multiLevelType w:val="hybridMultilevel"/>
    <w:tmpl w:val="F42CEB88"/>
    <w:lvl w:ilvl="0" w:tplc="81062B24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E2233C"/>
    <w:multiLevelType w:val="hybridMultilevel"/>
    <w:tmpl w:val="E3D2A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436E0B"/>
    <w:multiLevelType w:val="hybridMultilevel"/>
    <w:tmpl w:val="E5B26BB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C614506"/>
    <w:multiLevelType w:val="multilevel"/>
    <w:tmpl w:val="6D70E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7268F4"/>
    <w:multiLevelType w:val="hybridMultilevel"/>
    <w:tmpl w:val="2954F00C"/>
    <w:lvl w:ilvl="0" w:tplc="B2DE7E8E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2"/>
  </w:num>
  <w:num w:numId="9">
    <w:abstractNumId w:val="8"/>
  </w:num>
  <w:num w:numId="10">
    <w:abstractNumId w:val="0"/>
    <w:lvlOverride w:ilvl="0">
      <w:lvl w:ilvl="0">
        <w:numFmt w:val="bullet"/>
        <w:lvlText w:val="•"/>
        <w:legacy w:legacy="1" w:legacySpace="0" w:legacyIndent="2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1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1CF3"/>
    <w:rsid w:val="00005DF9"/>
    <w:rsid w:val="00071865"/>
    <w:rsid w:val="000C5ADA"/>
    <w:rsid w:val="00112C33"/>
    <w:rsid w:val="00122E33"/>
    <w:rsid w:val="001560B6"/>
    <w:rsid w:val="00185EC2"/>
    <w:rsid w:val="001A51A1"/>
    <w:rsid w:val="001C42F7"/>
    <w:rsid w:val="001C7197"/>
    <w:rsid w:val="001E55D1"/>
    <w:rsid w:val="00206BE7"/>
    <w:rsid w:val="00224411"/>
    <w:rsid w:val="00287095"/>
    <w:rsid w:val="002920D4"/>
    <w:rsid w:val="00296BAD"/>
    <w:rsid w:val="002A1FB2"/>
    <w:rsid w:val="002F0A93"/>
    <w:rsid w:val="00302019"/>
    <w:rsid w:val="0032191E"/>
    <w:rsid w:val="00331416"/>
    <w:rsid w:val="00331B4D"/>
    <w:rsid w:val="003401A8"/>
    <w:rsid w:val="00386727"/>
    <w:rsid w:val="00395CE4"/>
    <w:rsid w:val="003F1127"/>
    <w:rsid w:val="003F28E7"/>
    <w:rsid w:val="004139AC"/>
    <w:rsid w:val="00433A7C"/>
    <w:rsid w:val="004636AD"/>
    <w:rsid w:val="004A28DD"/>
    <w:rsid w:val="004C2B21"/>
    <w:rsid w:val="004D694F"/>
    <w:rsid w:val="004E7D1E"/>
    <w:rsid w:val="004F4847"/>
    <w:rsid w:val="00501CF3"/>
    <w:rsid w:val="00514BEB"/>
    <w:rsid w:val="005209D4"/>
    <w:rsid w:val="005602D1"/>
    <w:rsid w:val="005603DE"/>
    <w:rsid w:val="005645D3"/>
    <w:rsid w:val="005C4D65"/>
    <w:rsid w:val="00695228"/>
    <w:rsid w:val="006B4290"/>
    <w:rsid w:val="006C5DE0"/>
    <w:rsid w:val="006E3250"/>
    <w:rsid w:val="00702F87"/>
    <w:rsid w:val="0075189A"/>
    <w:rsid w:val="00762F39"/>
    <w:rsid w:val="0078231A"/>
    <w:rsid w:val="007967CD"/>
    <w:rsid w:val="007A6B40"/>
    <w:rsid w:val="007F312B"/>
    <w:rsid w:val="007F3E7E"/>
    <w:rsid w:val="00847D76"/>
    <w:rsid w:val="008829CE"/>
    <w:rsid w:val="00912FB8"/>
    <w:rsid w:val="00943264"/>
    <w:rsid w:val="00943272"/>
    <w:rsid w:val="009817CE"/>
    <w:rsid w:val="009B6CD8"/>
    <w:rsid w:val="00A03940"/>
    <w:rsid w:val="00A50C75"/>
    <w:rsid w:val="00A534B8"/>
    <w:rsid w:val="00A9086F"/>
    <w:rsid w:val="00AA0ED1"/>
    <w:rsid w:val="00AA1786"/>
    <w:rsid w:val="00B00A49"/>
    <w:rsid w:val="00B84FA2"/>
    <w:rsid w:val="00BA43B6"/>
    <w:rsid w:val="00BA5FBC"/>
    <w:rsid w:val="00BB15A5"/>
    <w:rsid w:val="00BE6B54"/>
    <w:rsid w:val="00C41382"/>
    <w:rsid w:val="00C675E0"/>
    <w:rsid w:val="00D03CEE"/>
    <w:rsid w:val="00DD354C"/>
    <w:rsid w:val="00E00369"/>
    <w:rsid w:val="00E13A8A"/>
    <w:rsid w:val="00E3244B"/>
    <w:rsid w:val="00F17609"/>
    <w:rsid w:val="00F4041A"/>
    <w:rsid w:val="00F7204D"/>
    <w:rsid w:val="00FA6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BAD"/>
  </w:style>
  <w:style w:type="paragraph" w:styleId="1">
    <w:name w:val="heading 1"/>
    <w:basedOn w:val="a"/>
    <w:next w:val="a"/>
    <w:link w:val="10"/>
    <w:uiPriority w:val="9"/>
    <w:qFormat/>
    <w:rsid w:val="00BA5F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5F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qFormat/>
    <w:rsid w:val="00762F3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3250"/>
    <w:pPr>
      <w:widowControl w:val="0"/>
      <w:suppressAutoHyphens/>
      <w:spacing w:after="12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character" w:customStyle="1" w:styleId="a4">
    <w:name w:val="Основной текст Знак"/>
    <w:basedOn w:val="a0"/>
    <w:link w:val="a3"/>
    <w:rsid w:val="006E3250"/>
    <w:rPr>
      <w:rFonts w:ascii="Arial" w:eastAsia="DejaVu Sans" w:hAnsi="Arial" w:cs="Times New Roman"/>
      <w:kern w:val="1"/>
      <w:sz w:val="20"/>
      <w:szCs w:val="24"/>
    </w:rPr>
  </w:style>
  <w:style w:type="character" w:customStyle="1" w:styleId="WW8Num3z1">
    <w:name w:val="WW8Num3z1"/>
    <w:rsid w:val="006E3250"/>
    <w:rPr>
      <w:rFonts w:ascii="Symbol" w:hAnsi="Symbol"/>
    </w:rPr>
  </w:style>
  <w:style w:type="table" w:styleId="a5">
    <w:name w:val="Table Grid"/>
    <w:basedOn w:val="a1"/>
    <w:uiPriority w:val="59"/>
    <w:rsid w:val="00E00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762F3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762F39"/>
    <w:rPr>
      <w:rFonts w:ascii="Courier New" w:eastAsia="Times New Roman" w:hAnsi="Courier New" w:cs="Times New Roman"/>
      <w:sz w:val="20"/>
      <w:szCs w:val="20"/>
    </w:rPr>
  </w:style>
  <w:style w:type="paragraph" w:styleId="a8">
    <w:name w:val="Body Text Indent"/>
    <w:basedOn w:val="a"/>
    <w:link w:val="a9"/>
    <w:rsid w:val="00762F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762F39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762F3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62F39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"/>
    <w:rsid w:val="00762F3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762F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762F39"/>
    <w:rPr>
      <w:rFonts w:ascii="Times New Roman" w:eastAsia="Times New Roman" w:hAnsi="Times New Roman" w:cs="Times New Roman"/>
      <w:sz w:val="16"/>
      <w:szCs w:val="16"/>
    </w:rPr>
  </w:style>
  <w:style w:type="character" w:styleId="ab">
    <w:name w:val="Emphasis"/>
    <w:basedOn w:val="a0"/>
    <w:qFormat/>
    <w:rsid w:val="00762F39"/>
    <w:rPr>
      <w:i/>
      <w:iCs/>
    </w:rPr>
  </w:style>
  <w:style w:type="character" w:styleId="ac">
    <w:name w:val="Strong"/>
    <w:basedOn w:val="a0"/>
    <w:qFormat/>
    <w:rsid w:val="00762F39"/>
    <w:rPr>
      <w:b/>
      <w:bCs/>
    </w:rPr>
  </w:style>
  <w:style w:type="paragraph" w:customStyle="1" w:styleId="p1">
    <w:name w:val="p1"/>
    <w:basedOn w:val="a"/>
    <w:rsid w:val="00762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rsid w:val="00762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62F39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e">
    <w:name w:val="Hyperlink"/>
    <w:basedOn w:val="a0"/>
    <w:uiPriority w:val="99"/>
    <w:unhideWhenUsed/>
    <w:rsid w:val="002F0A93"/>
    <w:rPr>
      <w:color w:val="F5B757"/>
      <w:u w:val="single"/>
    </w:rPr>
  </w:style>
  <w:style w:type="paragraph" w:styleId="23">
    <w:name w:val="Body Text 2"/>
    <w:basedOn w:val="a"/>
    <w:link w:val="24"/>
    <w:rsid w:val="002F0A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2F0A93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DD3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DD354C"/>
  </w:style>
  <w:style w:type="paragraph" w:styleId="af1">
    <w:name w:val="footer"/>
    <w:basedOn w:val="a"/>
    <w:link w:val="af2"/>
    <w:uiPriority w:val="99"/>
    <w:unhideWhenUsed/>
    <w:rsid w:val="00DD3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D354C"/>
  </w:style>
  <w:style w:type="paragraph" w:styleId="af3">
    <w:name w:val="No Spacing"/>
    <w:uiPriority w:val="1"/>
    <w:qFormat/>
    <w:rsid w:val="004D694F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A5F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A5F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List Paragraph"/>
    <w:basedOn w:val="a"/>
    <w:uiPriority w:val="34"/>
    <w:qFormat/>
    <w:rsid w:val="00D03CE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1">
    <w:name w:val="Style1"/>
    <w:basedOn w:val="a"/>
    <w:uiPriority w:val="99"/>
    <w:rsid w:val="001C42F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  <w:sz w:val="24"/>
      <w:szCs w:val="24"/>
    </w:rPr>
  </w:style>
  <w:style w:type="character" w:customStyle="1" w:styleId="FontStyle11">
    <w:name w:val="Font Style11"/>
    <w:basedOn w:val="a0"/>
    <w:uiPriority w:val="99"/>
    <w:rsid w:val="001C42F7"/>
    <w:rPr>
      <w:rFonts w:ascii="Calibri" w:hAnsi="Calibri" w:cs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762F3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3250"/>
    <w:pPr>
      <w:widowControl w:val="0"/>
      <w:suppressAutoHyphens/>
      <w:spacing w:after="12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character" w:customStyle="1" w:styleId="a4">
    <w:name w:val="Основной текст Знак"/>
    <w:basedOn w:val="a0"/>
    <w:link w:val="a3"/>
    <w:rsid w:val="006E3250"/>
    <w:rPr>
      <w:rFonts w:ascii="Arial" w:eastAsia="DejaVu Sans" w:hAnsi="Arial" w:cs="Times New Roman"/>
      <w:kern w:val="1"/>
      <w:sz w:val="20"/>
      <w:szCs w:val="24"/>
    </w:rPr>
  </w:style>
  <w:style w:type="character" w:customStyle="1" w:styleId="WW8Num3z1">
    <w:name w:val="WW8Num3z1"/>
    <w:rsid w:val="006E3250"/>
    <w:rPr>
      <w:rFonts w:ascii="Symbol" w:hAnsi="Symbol"/>
    </w:rPr>
  </w:style>
  <w:style w:type="table" w:styleId="a5">
    <w:name w:val="Table Grid"/>
    <w:basedOn w:val="a1"/>
    <w:uiPriority w:val="59"/>
    <w:rsid w:val="00E00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762F3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762F39"/>
    <w:rPr>
      <w:rFonts w:ascii="Courier New" w:eastAsia="Times New Roman" w:hAnsi="Courier New" w:cs="Times New Roman"/>
      <w:sz w:val="20"/>
      <w:szCs w:val="20"/>
    </w:rPr>
  </w:style>
  <w:style w:type="paragraph" w:styleId="a8">
    <w:name w:val="Body Text Indent"/>
    <w:basedOn w:val="a"/>
    <w:link w:val="a9"/>
    <w:rsid w:val="00762F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762F39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762F3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62F39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"/>
    <w:rsid w:val="00762F3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762F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762F39"/>
    <w:rPr>
      <w:rFonts w:ascii="Times New Roman" w:eastAsia="Times New Roman" w:hAnsi="Times New Roman" w:cs="Times New Roman"/>
      <w:sz w:val="16"/>
      <w:szCs w:val="16"/>
    </w:rPr>
  </w:style>
  <w:style w:type="character" w:styleId="ab">
    <w:name w:val="Emphasis"/>
    <w:basedOn w:val="a0"/>
    <w:qFormat/>
    <w:rsid w:val="00762F39"/>
    <w:rPr>
      <w:i/>
      <w:iCs/>
    </w:rPr>
  </w:style>
  <w:style w:type="character" w:styleId="ac">
    <w:name w:val="Strong"/>
    <w:basedOn w:val="a0"/>
    <w:qFormat/>
    <w:rsid w:val="00762F39"/>
    <w:rPr>
      <w:b/>
      <w:bCs/>
    </w:rPr>
  </w:style>
  <w:style w:type="paragraph" w:customStyle="1" w:styleId="p1">
    <w:name w:val="p1"/>
    <w:basedOn w:val="a"/>
    <w:rsid w:val="00762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rsid w:val="00762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62F39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e">
    <w:name w:val="Hyperlink"/>
    <w:basedOn w:val="a0"/>
    <w:uiPriority w:val="99"/>
    <w:unhideWhenUsed/>
    <w:rsid w:val="002F0A93"/>
    <w:rPr>
      <w:color w:val="F5B757"/>
      <w:u w:val="single"/>
    </w:rPr>
  </w:style>
  <w:style w:type="paragraph" w:styleId="23">
    <w:name w:val="Body Text 2"/>
    <w:basedOn w:val="a"/>
    <w:link w:val="24"/>
    <w:rsid w:val="002F0A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2F0A93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DD3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DD354C"/>
  </w:style>
  <w:style w:type="paragraph" w:styleId="af1">
    <w:name w:val="footer"/>
    <w:basedOn w:val="a"/>
    <w:link w:val="af2"/>
    <w:uiPriority w:val="99"/>
    <w:unhideWhenUsed/>
    <w:rsid w:val="00DD3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D3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3B86A-0840-4CBD-A9F7-DA8817794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12</Pages>
  <Words>2568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Роман</cp:lastModifiedBy>
  <cp:revision>6</cp:revision>
  <cp:lastPrinted>2013-09-26T09:10:00Z</cp:lastPrinted>
  <dcterms:created xsi:type="dcterms:W3CDTF">2019-09-20T03:12:00Z</dcterms:created>
  <dcterms:modified xsi:type="dcterms:W3CDTF">2020-12-08T08:15:00Z</dcterms:modified>
</cp:coreProperties>
</file>